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78CE93" w14:textId="5752ADB3" w:rsidR="009575C7" w:rsidRDefault="009575C7" w:rsidP="009575C7">
      <w:r>
        <w:rPr>
          <w:noProof/>
          <w:lang w:val="es-AR" w:eastAsia="es-AR"/>
        </w:rPr>
        <mc:AlternateContent>
          <mc:Choice Requires="wps">
            <w:drawing>
              <wp:anchor distT="0" distB="0" distL="114935" distR="114935" simplePos="0" relativeHeight="251757056" behindDoc="0" locked="0" layoutInCell="1" allowOverlap="1" wp14:anchorId="7A3F52CB" wp14:editId="1760E3F7">
                <wp:simplePos x="0" y="0"/>
                <wp:positionH relativeFrom="margin">
                  <wp:align>left</wp:align>
                </wp:positionH>
                <wp:positionV relativeFrom="paragraph">
                  <wp:posOffset>202565</wp:posOffset>
                </wp:positionV>
                <wp:extent cx="5867400" cy="68580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36173" w14:textId="77777777" w:rsidR="009575C7" w:rsidRDefault="009575C7" w:rsidP="009575C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FE5B15" w14:textId="77777777" w:rsidR="009575C7" w:rsidRPr="006529D8" w:rsidRDefault="009575C7" w:rsidP="009575C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F52CB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0;margin-top:15.95pt;width:462pt;height:54pt;z-index:25175705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" stroked="f">
                <v:fill opacity="0"/>
                <v:textbox inset="0,0,0,0">
                  <w:txbxContent>
                    <w:p w14:paraId="44436173" w14:textId="77777777" w:rsidR="009575C7" w:rsidRDefault="009575C7" w:rsidP="009575C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7FE5B15" w14:textId="77777777" w:rsidR="009575C7" w:rsidRPr="006529D8" w:rsidRDefault="009575C7" w:rsidP="009575C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t>PLIEGO DE BASES Y CONDICIONES</w:t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CARATULA - CONVOCATORIA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9575C7" w14:paraId="1F084B22" w14:textId="77777777" w:rsidTr="00BB073F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9AF9A" w14:textId="7EFD527E" w:rsidR="009575C7" w:rsidRDefault="009575C7" w:rsidP="00BB073F">
            <w:pPr>
              <w:snapToGrid w:val="0"/>
              <w:rPr>
                <w:sz w:val="16"/>
                <w:szCs w:val="16"/>
              </w:rPr>
            </w:pPr>
          </w:p>
          <w:p w14:paraId="39F26463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230201B5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575C7" w14:paraId="39D97156" w14:textId="77777777" w:rsidTr="00BB073F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370AAE" w14:textId="77777777" w:rsidR="009575C7" w:rsidRPr="006529D8" w:rsidRDefault="009575C7" w:rsidP="00BB073F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A178F3" w14:textId="77777777" w:rsidR="009575C7" w:rsidRPr="006529D8" w:rsidRDefault="009575C7" w:rsidP="00BB073F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7BA9BD8B" w14:textId="77777777" w:rsidR="009575C7" w:rsidRPr="006529D8" w:rsidRDefault="009575C7" w:rsidP="00BB073F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9575C7" w14:paraId="0795E534" w14:textId="77777777" w:rsidTr="00BB073F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DDC330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9575C7" w14:paraId="7544C35A" w14:textId="77777777" w:rsidTr="00BB073F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C86AA6C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Procedimiento de Selección</w:t>
            </w:r>
          </w:p>
        </w:tc>
      </w:tr>
      <w:tr w:rsidR="009575C7" w14:paraId="2F3F4E6F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0756E4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D6B21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A5F5" w14:textId="2813908B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582C1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8119" w14:textId="67E16E10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Ejercicio: 202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9575C7" w14:paraId="516846A6" w14:textId="77777777" w:rsidTr="00BB073F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AB0D491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CD779CB" w14:textId="77777777" w:rsidR="009575C7" w:rsidRPr="006529D8" w:rsidRDefault="009575C7" w:rsidP="00BB073F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Art. 18 inc. 2, apartado L) de la Ley 13.981 Reglamentada por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59/19.</w:t>
            </w:r>
          </w:p>
        </w:tc>
      </w:tr>
      <w:tr w:rsidR="009575C7" w14:paraId="3F9C012D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86B2958" w14:textId="77777777" w:rsidR="009575C7" w:rsidRPr="006529D8" w:rsidRDefault="009575C7" w:rsidP="00BB073F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1DE30C" w14:textId="7A051378" w:rsidR="009575C7" w:rsidRPr="006529D8" w:rsidRDefault="009575C7" w:rsidP="00BB073F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PG.SA-</w:t>
            </w:r>
            <w:r w:rsidR="00E63F6D">
              <w:rPr>
                <w:sz w:val="22"/>
                <w:szCs w:val="22"/>
              </w:rPr>
              <w:t>1237-25</w:t>
            </w:r>
          </w:p>
        </w:tc>
      </w:tr>
      <w:tr w:rsidR="009575C7" w14:paraId="36246DCF" w14:textId="77777777" w:rsidTr="00BB073F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EE5EF91" w14:textId="77777777" w:rsidR="009575C7" w:rsidRPr="006529D8" w:rsidRDefault="009575C7" w:rsidP="00BB073F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9575C7" w14:paraId="376D0655" w14:textId="77777777" w:rsidTr="00BB073F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E9579C3" w14:textId="77777777" w:rsidR="009575C7" w:rsidRPr="006529D8" w:rsidRDefault="009575C7" w:rsidP="00BB073F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9575C7" w14:paraId="63E250FB" w14:textId="77777777" w:rsidTr="00BB073F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C98B235" w14:textId="77777777" w:rsidR="009575C7" w:rsidRPr="006529D8" w:rsidRDefault="009575C7" w:rsidP="00BB073F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8F99876" w14:textId="2F218845" w:rsidR="009575C7" w:rsidRDefault="009575C7" w:rsidP="00BB073F">
            <w:pPr>
              <w:pStyle w:val="Default"/>
              <w:ind w:left="135" w:right="132"/>
              <w:jc w:val="both"/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63F6D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Dolores</w:t>
            </w:r>
            <w:r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</w:t>
            </w:r>
            <w:r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</w:t>
            </w:r>
            <w:r w:rsidR="00E63F6D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Dolores</w:t>
            </w:r>
            <w:r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.</w:t>
            </w:r>
          </w:p>
          <w:p w14:paraId="34991EA0" w14:textId="77777777" w:rsidR="00667D2B" w:rsidRPr="006529D8" w:rsidRDefault="00667D2B" w:rsidP="00667D2B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3F6F087C" w14:textId="77777777" w:rsidR="009575C7" w:rsidRPr="006529D8" w:rsidRDefault="009575C7" w:rsidP="00BB073F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5AAE6C" w14:textId="77777777" w:rsidR="009575C7" w:rsidRPr="006529D8" w:rsidRDefault="009575C7" w:rsidP="00BB073F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9575C7" w14:paraId="17738367" w14:textId="77777777" w:rsidTr="00BB073F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C498EA9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2CF2F5A9" w14:textId="77777777" w:rsidR="009575C7" w:rsidRPr="006529D8" w:rsidRDefault="009575C7" w:rsidP="00BB073F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7FC72F6E" w14:textId="77777777" w:rsidR="009575C7" w:rsidRPr="006529D8" w:rsidRDefault="009575C7" w:rsidP="00BB073F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9575C7" w14:paraId="61A57B5E" w14:textId="77777777" w:rsidTr="00BB073F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584C462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16EC5C3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9575C7" w14:paraId="4852D0E9" w14:textId="77777777" w:rsidTr="00BB073F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7AA176" w14:textId="79C1E453" w:rsidR="009575C7" w:rsidRPr="006529D8" w:rsidRDefault="009575C7" w:rsidP="00BB073F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E63F6D">
              <w:rPr>
                <w:bCs/>
                <w:sz w:val="22"/>
                <w:szCs w:val="19"/>
                <w:lang w:val="es-AR"/>
              </w:rPr>
              <w:t>Dolores - c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alle </w:t>
            </w:r>
            <w:r w:rsidR="00E63F6D">
              <w:rPr>
                <w:bCs/>
                <w:sz w:val="22"/>
                <w:szCs w:val="19"/>
                <w:lang w:val="es-AR"/>
              </w:rPr>
              <w:t>San Martín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E63F6D">
              <w:rPr>
                <w:bCs/>
                <w:sz w:val="22"/>
                <w:szCs w:val="19"/>
                <w:lang w:val="es-AR"/>
              </w:rPr>
              <w:t>n.</w:t>
            </w:r>
            <w:r w:rsidRPr="00124E0F">
              <w:rPr>
                <w:bCs/>
                <w:sz w:val="22"/>
                <w:szCs w:val="19"/>
                <w:lang w:val="es-AR"/>
              </w:rPr>
              <w:t>°</w:t>
            </w:r>
            <w:proofErr w:type="spellEnd"/>
            <w:r w:rsidRPr="00124E0F">
              <w:rPr>
                <w:bCs/>
                <w:sz w:val="22"/>
                <w:szCs w:val="19"/>
                <w:lang w:val="es-AR"/>
              </w:rPr>
              <w:t xml:space="preserve"> </w:t>
            </w:r>
            <w:r w:rsidR="00E63F6D">
              <w:rPr>
                <w:bCs/>
                <w:sz w:val="22"/>
                <w:szCs w:val="19"/>
                <w:lang w:val="es-AR"/>
              </w:rPr>
              <w:t>37/45 - PB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E63F6D">
              <w:rPr>
                <w:bCs/>
                <w:sz w:val="22"/>
                <w:szCs w:val="19"/>
                <w:lang w:val="es-AR"/>
              </w:rPr>
              <w:t>Dolores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90FD51" w14:textId="26F97879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Hasta el </w:t>
            </w:r>
            <w:r w:rsidR="00DE0655">
              <w:rPr>
                <w:rFonts w:eastAsia="Arial"/>
                <w:b/>
                <w:bCs/>
                <w:sz w:val="20"/>
                <w:szCs w:val="20"/>
              </w:rPr>
              <w:t>18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DE0655">
              <w:rPr>
                <w:rFonts w:eastAsia="Arial"/>
                <w:b/>
                <w:bCs/>
                <w:sz w:val="20"/>
                <w:szCs w:val="20"/>
              </w:rPr>
              <w:t>FEBRERO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E63F6D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DE0655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9575C7" w14:paraId="2F43A96D" w14:textId="77777777" w:rsidTr="00BB073F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25553C" w14:textId="77777777" w:rsidR="009575C7" w:rsidRPr="006529D8" w:rsidRDefault="009575C7" w:rsidP="00BB073F">
            <w:pPr>
              <w:rPr>
                <w:sz w:val="16"/>
                <w:szCs w:val="16"/>
              </w:rPr>
            </w:pPr>
          </w:p>
        </w:tc>
      </w:tr>
      <w:tr w:rsidR="009575C7" w14:paraId="5F94959F" w14:textId="77777777" w:rsidTr="00BB073F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C79124" w14:textId="77777777" w:rsidR="009575C7" w:rsidRPr="006529D8" w:rsidRDefault="009575C7" w:rsidP="00BB073F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7017E40C" w14:textId="77777777" w:rsidR="009575C7" w:rsidRPr="006529D8" w:rsidRDefault="009575C7" w:rsidP="00BB073F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9575C7" w14:paraId="74F58AB2" w14:textId="77777777" w:rsidTr="00BB073F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3CD8F0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35B69C5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E63F6D" w14:paraId="6F5EBE87" w14:textId="77777777" w:rsidTr="00BB073F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CF6779" w14:textId="77777777" w:rsidR="00E63F6D" w:rsidRDefault="00E63F6D" w:rsidP="00E63F6D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0F3575EC" w14:textId="77777777" w:rsidR="00E63F6D" w:rsidRDefault="00E63F6D" w:rsidP="00E63F6D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>
              <w:rPr>
                <w:bCs/>
                <w:sz w:val="22"/>
                <w:szCs w:val="19"/>
                <w:lang w:val="es-AR"/>
              </w:rPr>
              <w:t>Dolores - c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alle </w:t>
            </w:r>
            <w:r>
              <w:rPr>
                <w:bCs/>
                <w:sz w:val="22"/>
                <w:szCs w:val="19"/>
                <w:lang w:val="es-AR"/>
              </w:rPr>
              <w:t>San Martín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>
              <w:rPr>
                <w:bCs/>
                <w:sz w:val="22"/>
                <w:szCs w:val="19"/>
                <w:lang w:val="es-AR"/>
              </w:rPr>
              <w:t>n.</w:t>
            </w:r>
            <w:r w:rsidRPr="00124E0F">
              <w:rPr>
                <w:bCs/>
                <w:sz w:val="22"/>
                <w:szCs w:val="19"/>
                <w:lang w:val="es-AR"/>
              </w:rPr>
              <w:t>°</w:t>
            </w:r>
            <w:proofErr w:type="spellEnd"/>
            <w:r w:rsidRPr="00124E0F">
              <w:rPr>
                <w:bCs/>
                <w:sz w:val="22"/>
                <w:szCs w:val="19"/>
                <w:lang w:val="es-AR"/>
              </w:rPr>
              <w:t xml:space="preserve"> </w:t>
            </w:r>
            <w:r>
              <w:rPr>
                <w:bCs/>
                <w:sz w:val="22"/>
                <w:szCs w:val="19"/>
                <w:lang w:val="es-AR"/>
              </w:rPr>
              <w:t>37/45 - PB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>
              <w:rPr>
                <w:bCs/>
                <w:sz w:val="22"/>
                <w:szCs w:val="19"/>
                <w:lang w:val="es-AR"/>
              </w:rPr>
              <w:t>Dolores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  <w:p w14:paraId="6E0D097E" w14:textId="4DC16466" w:rsidR="00E63F6D" w:rsidRPr="006529D8" w:rsidRDefault="00E63F6D" w:rsidP="00E63F6D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22269" w14:textId="21C4BAFC" w:rsidR="00E63F6D" w:rsidRPr="006529D8" w:rsidRDefault="00E63F6D" w:rsidP="00E63F6D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DE0655">
              <w:rPr>
                <w:rFonts w:eastAsia="Arial"/>
                <w:b/>
                <w:bCs/>
                <w:sz w:val="20"/>
                <w:szCs w:val="20"/>
              </w:rPr>
              <w:t>18</w:t>
            </w:r>
            <w:r w:rsidR="00DE0655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DE0655">
              <w:rPr>
                <w:rFonts w:eastAsia="Arial"/>
                <w:b/>
                <w:bCs/>
                <w:sz w:val="20"/>
                <w:szCs w:val="20"/>
              </w:rPr>
              <w:t>FEBRERO</w:t>
            </w:r>
            <w:r w:rsidR="00DE0655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DE0655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="00DE0655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DE0655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="00DE065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E63F6D" w14:paraId="4A7FC570" w14:textId="77777777" w:rsidTr="00BB073F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C03D93" w14:textId="77777777" w:rsidR="00E63F6D" w:rsidRPr="006529D8" w:rsidRDefault="00E63F6D" w:rsidP="00E63F6D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7060D" w14:textId="77777777" w:rsidR="00E63F6D" w:rsidRPr="006529D8" w:rsidRDefault="00E63F6D" w:rsidP="00E63F6D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E63F6D" w14:paraId="2C815FA7" w14:textId="77777777" w:rsidTr="00BB073F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633AE" w14:textId="77777777" w:rsidR="00E63F6D" w:rsidRPr="006529D8" w:rsidRDefault="00E63F6D" w:rsidP="00E63F6D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28B95375" w14:textId="77777777" w:rsidR="00E63F6D" w:rsidRPr="006529D8" w:rsidRDefault="00E63F6D" w:rsidP="00E63F6D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68C380A6" w14:textId="77777777" w:rsidR="00E63F6D" w:rsidRPr="006529D8" w:rsidRDefault="00E63F6D" w:rsidP="00E63F6D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2F2B55A5" w14:textId="77777777" w:rsidR="00E63F6D" w:rsidRPr="006529D8" w:rsidRDefault="00E63F6D" w:rsidP="00E63F6D">
            <w:pPr>
              <w:snapToGrid w:val="0"/>
            </w:pPr>
          </w:p>
        </w:tc>
      </w:tr>
    </w:tbl>
    <w:p w14:paraId="57E05FE2" w14:textId="77777777" w:rsidR="009575C7" w:rsidRDefault="009575C7">
      <w:pPr>
        <w:widowControl/>
        <w:suppressAutoHyphens w:val="0"/>
        <w:autoSpaceDE/>
        <w:rPr>
          <w:b/>
        </w:rPr>
      </w:pPr>
    </w:p>
    <w:p w14:paraId="74C2D1A1" w14:textId="77777777" w:rsidR="009575C7" w:rsidRDefault="009575C7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p w14:paraId="74B0BE92" w14:textId="55CB5683" w:rsidR="00AA02A0" w:rsidRDefault="00AA02A0">
      <w:pPr>
        <w:widowControl/>
        <w:suppressAutoHyphens w:val="0"/>
        <w:autoSpaceDE/>
        <w:rPr>
          <w:b/>
        </w:rPr>
      </w:pPr>
      <w:r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38B517E6" w14:textId="769CE56F" w:rsidR="00FE4D00" w:rsidRDefault="00FE4D00" w:rsidP="00552E85">
      <w:pPr>
        <w:widowControl/>
        <w:suppressAutoHyphens w:val="0"/>
        <w:autoSpaceDE/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844034D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C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29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ex+wYQ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844034D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C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798CBC47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0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73F34EB0" w14:textId="798CBC47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D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6347299B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E63F6D">
              <w:rPr>
                <w:b/>
                <w:sz w:val="22"/>
                <w:szCs w:val="22"/>
              </w:rPr>
              <w:t>4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85E4AD6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</w:t>
            </w:r>
            <w:r w:rsidR="00F62048">
              <w:rPr>
                <w:b/>
                <w:sz w:val="22"/>
                <w:szCs w:val="22"/>
              </w:rPr>
              <w:t>6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4FAE07E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</w:t>
            </w:r>
            <w:r w:rsidR="00E63F6D">
              <w:rPr>
                <w:rFonts w:eastAsia="Arial"/>
                <w:b/>
                <w:sz w:val="22"/>
                <w:szCs w:val="22"/>
              </w:rPr>
              <w:t>1237-25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B30C" w14:textId="77777777" w:rsidR="00B54439" w:rsidRDefault="00B54439">
      <w:r>
        <w:separator/>
      </w:r>
    </w:p>
  </w:endnote>
  <w:endnote w:type="continuationSeparator" w:id="0">
    <w:p w14:paraId="29EEFA32" w14:textId="77777777" w:rsidR="00B54439" w:rsidRDefault="00B5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03E5" w14:textId="77777777" w:rsidR="00B54439" w:rsidRDefault="00B54439">
      <w:r>
        <w:separator/>
      </w:r>
    </w:p>
  </w:footnote>
  <w:footnote w:type="continuationSeparator" w:id="0">
    <w:p w14:paraId="0AD44921" w14:textId="77777777" w:rsidR="00B54439" w:rsidRDefault="00B5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52E85"/>
    <w:rsid w:val="005610AE"/>
    <w:rsid w:val="00571E5D"/>
    <w:rsid w:val="0057417D"/>
    <w:rsid w:val="005767BE"/>
    <w:rsid w:val="00580212"/>
    <w:rsid w:val="00582749"/>
    <w:rsid w:val="00582C17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67D2B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0BF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55F70"/>
    <w:rsid w:val="00862414"/>
    <w:rsid w:val="008709D9"/>
    <w:rsid w:val="00872068"/>
    <w:rsid w:val="008835A2"/>
    <w:rsid w:val="008945EC"/>
    <w:rsid w:val="008962E7"/>
    <w:rsid w:val="00897AC4"/>
    <w:rsid w:val="008A1C85"/>
    <w:rsid w:val="008C0C57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575C7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5443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3F76"/>
    <w:rsid w:val="00D8407E"/>
    <w:rsid w:val="00D85577"/>
    <w:rsid w:val="00D944FD"/>
    <w:rsid w:val="00DA1425"/>
    <w:rsid w:val="00DA7EF2"/>
    <w:rsid w:val="00DB5644"/>
    <w:rsid w:val="00DD4224"/>
    <w:rsid w:val="00DE0655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0312"/>
    <w:rsid w:val="00E616AE"/>
    <w:rsid w:val="00E63F6D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2048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15850</TotalTime>
  <Pages>12</Pages>
  <Words>1122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19</cp:revision>
  <cp:lastPrinted>2026-01-21T13:07:00Z</cp:lastPrinted>
  <dcterms:created xsi:type="dcterms:W3CDTF">2025-03-27T14:13:00Z</dcterms:created>
  <dcterms:modified xsi:type="dcterms:W3CDTF">2026-01-21T13:07:00Z</dcterms:modified>
</cp:coreProperties>
</file>